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E6AFF" w:rsidRDefault="007F7796">
      <w:pPr>
        <w:ind w:right="27"/>
        <w:jc w:val="center"/>
        <w:rPr>
          <w:b/>
        </w:rPr>
      </w:pPr>
      <w:r w:rsidRPr="007F7796">
        <w:rPr>
          <w:b/>
          <w:sz w:val="22"/>
          <w:szCs w:val="22"/>
        </w:rPr>
        <w:t>Муниципальное унитарное предприятие «Теплосеть»</w:t>
      </w:r>
      <w:r w:rsidR="001E6AFF">
        <w:rPr>
          <w:b/>
          <w:sz w:val="22"/>
          <w:szCs w:val="22"/>
        </w:rPr>
        <w:t xml:space="preserve"> </w:t>
      </w: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jc w:val="center"/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7059DD">
        <w:rPr>
          <w:b/>
          <w:bCs/>
          <w:sz w:val="48"/>
          <w:szCs w:val="48"/>
        </w:rPr>
        <w:t>__________</w:t>
      </w:r>
      <w:r w:rsidR="004B5217">
        <w:rPr>
          <w:b/>
          <w:bCs/>
          <w:sz w:val="48"/>
          <w:szCs w:val="48"/>
        </w:rPr>
        <w:t xml:space="preserve"> от </w:t>
      </w:r>
      <w:r w:rsidR="007059DD">
        <w:rPr>
          <w:b/>
          <w:bCs/>
          <w:sz w:val="48"/>
          <w:szCs w:val="48"/>
        </w:rPr>
        <w:t>«__</w:t>
      </w:r>
      <w:proofErr w:type="gramStart"/>
      <w:r w:rsidR="007059DD">
        <w:rPr>
          <w:b/>
          <w:bCs/>
          <w:sz w:val="48"/>
          <w:szCs w:val="48"/>
        </w:rPr>
        <w:t>_»_</w:t>
      </w:r>
      <w:proofErr w:type="gramEnd"/>
      <w:r w:rsidR="007059DD">
        <w:rPr>
          <w:b/>
          <w:bCs/>
          <w:sz w:val="48"/>
          <w:szCs w:val="48"/>
        </w:rPr>
        <w:t>_________20__г.</w:t>
      </w:r>
      <w:r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7F21C5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2857501</wp:posOffset>
                </wp:positionH>
                <wp:positionV relativeFrom="page">
                  <wp:posOffset>9772650</wp:posOffset>
                </wp:positionV>
                <wp:extent cx="800100" cy="28321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AFF" w:rsidRDefault="007F7796">
                            <w:r>
                              <w:rPr>
                                <w:b/>
                              </w:rPr>
                              <w:t>с. Мраково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5pt;margin-top:769.5pt;width:63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" stroked="f">
                <v:textbox inset="0,0,0,0">
                  <w:txbxContent>
                    <w:p w:rsidR="001E6AFF" w:rsidRDefault="007F7796">
                      <w:r>
                        <w:rPr>
                          <w:b/>
                        </w:rPr>
                        <w:t>с. Мраково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7F7796" w:rsidP="007059DD">
      <w:pPr>
        <w:pageBreakBefore/>
        <w:ind w:firstLine="708"/>
        <w:jc w:val="both"/>
        <w:rPr>
          <w:b/>
          <w:sz w:val="22"/>
          <w:szCs w:val="22"/>
        </w:rPr>
      </w:pPr>
      <w:r w:rsidRPr="007F7796">
        <w:rPr>
          <w:b/>
          <w:sz w:val="22"/>
          <w:szCs w:val="22"/>
        </w:rPr>
        <w:lastRenderedPageBreak/>
        <w:t>Муниципальное унитарное предприятие «Теплосеть»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 w:rsidR="007059DD">
        <w:rPr>
          <w:sz w:val="22"/>
          <w:szCs w:val="22"/>
        </w:rPr>
        <w:t>директора</w:t>
      </w:r>
      <w:r w:rsidR="00F37EC5">
        <w:rPr>
          <w:sz w:val="22"/>
          <w:szCs w:val="22"/>
        </w:rPr>
        <w:t xml:space="preserve"> </w:t>
      </w:r>
      <w:r w:rsidRPr="007F7796">
        <w:rPr>
          <w:sz w:val="22"/>
          <w:szCs w:val="22"/>
        </w:rPr>
        <w:t>Ерофеев</w:t>
      </w:r>
      <w:r>
        <w:rPr>
          <w:sz w:val="22"/>
          <w:szCs w:val="22"/>
        </w:rPr>
        <w:t>а</w:t>
      </w:r>
      <w:r w:rsidRPr="007F7796">
        <w:rPr>
          <w:sz w:val="22"/>
          <w:szCs w:val="22"/>
        </w:rPr>
        <w:t xml:space="preserve"> Валентин</w:t>
      </w:r>
      <w:r>
        <w:rPr>
          <w:sz w:val="22"/>
          <w:szCs w:val="22"/>
        </w:rPr>
        <w:t>а</w:t>
      </w:r>
      <w:r w:rsidRPr="007F7796">
        <w:rPr>
          <w:sz w:val="22"/>
          <w:szCs w:val="22"/>
        </w:rPr>
        <w:t xml:space="preserve"> Николаевич</w:t>
      </w:r>
      <w:r>
        <w:rPr>
          <w:sz w:val="22"/>
          <w:szCs w:val="22"/>
        </w:rPr>
        <w:t>а</w:t>
      </w:r>
      <w:r w:rsidR="001E6AFF">
        <w:rPr>
          <w:sz w:val="22"/>
          <w:szCs w:val="22"/>
        </w:rPr>
        <w:t xml:space="preserve">, действующего на основании </w:t>
      </w:r>
      <w:r w:rsidR="007059DD">
        <w:rPr>
          <w:sz w:val="22"/>
          <w:szCs w:val="22"/>
        </w:rPr>
        <w:t>Устава,</w:t>
      </w:r>
      <w:r w:rsidR="00AA5AA1">
        <w:rPr>
          <w:sz w:val="22"/>
          <w:szCs w:val="22"/>
        </w:rPr>
        <w:t xml:space="preserve"> </w:t>
      </w:r>
      <w:r w:rsidR="001E6AFF">
        <w:rPr>
          <w:sz w:val="22"/>
          <w:szCs w:val="22"/>
        </w:rPr>
        <w:t>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тариф) </w:t>
      </w:r>
      <w:proofErr w:type="spellStart"/>
      <w:r>
        <w:rPr>
          <w:b/>
          <w:bCs/>
          <w:sz w:val="22"/>
          <w:szCs w:val="22"/>
        </w:rPr>
        <w:t>г.Уфа</w:t>
      </w:r>
      <w:proofErr w:type="spellEnd"/>
      <w:r>
        <w:rPr>
          <w:b/>
          <w:bCs/>
          <w:sz w:val="22"/>
          <w:szCs w:val="22"/>
        </w:rPr>
        <w:t xml:space="preserve">: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</w:t>
      </w:r>
      <w:r>
        <w:rPr>
          <w:sz w:val="22"/>
          <w:szCs w:val="22"/>
        </w:rPr>
        <w:lastRenderedPageBreak/>
        <w:t>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12.2. </w:t>
      </w:r>
      <w:proofErr w:type="gramStart"/>
      <w:r>
        <w:rPr>
          <w:sz w:val="22"/>
          <w:szCs w:val="22"/>
        </w:rPr>
        <w:t>Никакая  информация</w:t>
      </w:r>
      <w:proofErr w:type="gramEnd"/>
      <w:r>
        <w:rPr>
          <w:sz w:val="22"/>
          <w:szCs w:val="22"/>
        </w:rPr>
        <w:t xml:space="preserve">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  <w:r>
        <w:rPr>
          <w:sz w:val="22"/>
          <w:szCs w:val="22"/>
        </w:rPr>
        <w:t>ИНН 0274018377, КПП 027443001, р/с 40702810044000000287 Филиал "Башкортостан "ОАО "Альфа - Банк", к/</w:t>
      </w:r>
      <w:proofErr w:type="gramStart"/>
      <w:r>
        <w:rPr>
          <w:sz w:val="22"/>
          <w:szCs w:val="22"/>
        </w:rPr>
        <w:t>с  30101810100000000940</w:t>
      </w:r>
      <w:proofErr w:type="gramEnd"/>
      <w:r>
        <w:rPr>
          <w:sz w:val="22"/>
          <w:szCs w:val="22"/>
        </w:rPr>
        <w:t xml:space="preserve">, БИК 048073940, ОКВЭД 64.20.11, ОКПО 01149951 </w:t>
      </w:r>
      <w:r>
        <w:rPr>
          <w:sz w:val="22"/>
        </w:rPr>
        <w:t xml:space="preserve"> 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Сафевв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ageBreakBefore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3 к договору </w:t>
      </w:r>
      <w:r w:rsidR="007F7796">
        <w:rPr>
          <w:b/>
          <w:sz w:val="22"/>
          <w:szCs w:val="22"/>
        </w:rPr>
        <w:t>____________________________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r w:rsidR="007F7796">
        <w:rPr>
          <w:sz w:val="22"/>
          <w:szCs w:val="22"/>
        </w:rPr>
        <w:t>с. Мраково</w:t>
      </w:r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4 к договору № </w:t>
      </w:r>
      <w:r w:rsidR="00172C89">
        <w:rPr>
          <w:b/>
          <w:bCs/>
          <w:sz w:val="22"/>
          <w:szCs w:val="22"/>
        </w:rPr>
        <w:t>___________________________________</w:t>
      </w:r>
      <w:bookmarkStart w:id="0" w:name="_GoBack"/>
      <w:bookmarkEnd w:id="0"/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proofErr w:type="spellStart"/>
      <w:r w:rsidR="007059DD">
        <w:rPr>
          <w:b/>
          <w:sz w:val="22"/>
          <w:szCs w:val="22"/>
        </w:rPr>
        <w:t>Сафеев</w:t>
      </w:r>
      <w:proofErr w:type="spellEnd"/>
      <w:r w:rsidR="007059DD">
        <w:rPr>
          <w:b/>
          <w:sz w:val="22"/>
          <w:szCs w:val="22"/>
        </w:rPr>
        <w:t xml:space="preserve"> Р.Р.</w:t>
      </w:r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7059D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7059DD" w:rsidRDefault="007059DD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</w:rPr>
        <w:t xml:space="preserve"> 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E19" w:rsidRDefault="00AD2E19">
      <w:r>
        <w:separator/>
      </w:r>
    </w:p>
  </w:endnote>
  <w:endnote w:type="continuationSeparator" w:id="0">
    <w:p w:rsidR="00AD2E19" w:rsidRDefault="00AD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E19" w:rsidRDefault="00AD2E19">
      <w:r>
        <w:separator/>
      </w:r>
    </w:p>
  </w:footnote>
  <w:footnote w:type="continuationSeparator" w:id="0">
    <w:p w:rsidR="00AD2E19" w:rsidRDefault="00AD2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172C89"/>
    <w:rsid w:val="001E6AFF"/>
    <w:rsid w:val="00240B53"/>
    <w:rsid w:val="004B5217"/>
    <w:rsid w:val="0066692A"/>
    <w:rsid w:val="007059DD"/>
    <w:rsid w:val="007F21C5"/>
    <w:rsid w:val="007F7796"/>
    <w:rsid w:val="0081215E"/>
    <w:rsid w:val="00825453"/>
    <w:rsid w:val="00A15040"/>
    <w:rsid w:val="00AA5AA1"/>
    <w:rsid w:val="00AD2E19"/>
    <w:rsid w:val="00B5451A"/>
    <w:rsid w:val="00BD7E87"/>
    <w:rsid w:val="00DA27E0"/>
    <w:rsid w:val="00F3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D97B6AF-0F90-4C08-9F7B-335C5BFD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4909</Words>
  <Characters>27982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Кочетков Григорий Александрович</cp:lastModifiedBy>
  <cp:revision>4</cp:revision>
  <cp:lastPrinted>2012-09-13T06:25:00Z</cp:lastPrinted>
  <dcterms:created xsi:type="dcterms:W3CDTF">2014-11-20T06:55:00Z</dcterms:created>
  <dcterms:modified xsi:type="dcterms:W3CDTF">2014-11-20T06:59:00Z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